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1ED68" w14:textId="77777777" w:rsidR="00C51D4C" w:rsidRPr="00C51D4C" w:rsidRDefault="00CC5C7A" w:rsidP="005D4C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650F0E"/>
          <w:sz w:val="32"/>
          <w:szCs w:val="32"/>
        </w:rPr>
      </w:pPr>
      <w:r w:rsidRPr="00C51D4C">
        <w:rPr>
          <w:rFonts w:ascii="Times New Roman" w:hAnsi="Times New Roman" w:cs="Times New Roman"/>
          <w:b/>
          <w:bCs/>
          <w:color w:val="650F0E"/>
          <w:sz w:val="32"/>
          <w:szCs w:val="32"/>
        </w:rPr>
        <w:t xml:space="preserve">Libraries Foster Civic Engagement </w:t>
      </w:r>
    </w:p>
    <w:p w14:paraId="0FCF8845" w14:textId="5F2D8758" w:rsidR="005D4CE5" w:rsidRPr="00C51D4C" w:rsidRDefault="00CC5C7A" w:rsidP="005D4C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51D4C">
        <w:rPr>
          <w:rFonts w:ascii="Times New Roman" w:hAnsi="Times New Roman" w:cs="Times New Roman"/>
          <w:b/>
          <w:bCs/>
          <w:color w:val="650F0E"/>
          <w:sz w:val="32"/>
          <w:szCs w:val="32"/>
        </w:rPr>
        <w:t>Membership Initiative Group</w:t>
      </w:r>
      <w:r w:rsidRPr="00C51D4C">
        <w:rPr>
          <w:rFonts w:ascii="Times New Roman" w:hAnsi="Times New Roman" w:cs="Times New Roman"/>
          <w:b/>
          <w:bCs/>
          <w:sz w:val="32"/>
          <w:szCs w:val="32"/>
        </w:rPr>
        <w:t>  </w:t>
      </w:r>
    </w:p>
    <w:p w14:paraId="27AB85BA" w14:textId="552E74CF" w:rsidR="00FD5834" w:rsidRPr="00C51D4C" w:rsidRDefault="00CC5C7A" w:rsidP="00741F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1D4C">
        <w:rPr>
          <w:rFonts w:ascii="Times New Roman" w:hAnsi="Times New Roman" w:cs="Times New Roman"/>
          <w:sz w:val="28"/>
          <w:szCs w:val="28"/>
        </w:rPr>
        <w:t> 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FD5834" w:rsidRPr="00C51D4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 xml:space="preserve"> ALA </w:t>
      </w:r>
      <w:r w:rsidR="001931C7" w:rsidRPr="00C51D4C">
        <w:rPr>
          <w:rFonts w:ascii="Times New Roman" w:hAnsi="Times New Roman" w:cs="Times New Roman"/>
          <w:b/>
          <w:bCs/>
          <w:sz w:val="28"/>
          <w:szCs w:val="28"/>
        </w:rPr>
        <w:t xml:space="preserve">Annual 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 xml:space="preserve">Conference – </w:t>
      </w:r>
      <w:r w:rsidR="001931C7" w:rsidRPr="00C51D4C">
        <w:rPr>
          <w:rFonts w:ascii="Times New Roman" w:hAnsi="Times New Roman" w:cs="Times New Roman"/>
          <w:b/>
          <w:bCs/>
          <w:sz w:val="28"/>
          <w:szCs w:val="28"/>
        </w:rPr>
        <w:t>Chicago, IL</w:t>
      </w:r>
    </w:p>
    <w:p w14:paraId="7A35EF0F" w14:textId="3ED9623A" w:rsidR="00FD5834" w:rsidRPr="00C51D4C" w:rsidRDefault="00294B5B" w:rsidP="00741F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1D4C">
        <w:rPr>
          <w:rFonts w:ascii="Times New Roman" w:hAnsi="Times New Roman" w:cs="Times New Roman"/>
          <w:b/>
          <w:bCs/>
          <w:sz w:val="28"/>
          <w:szCs w:val="28"/>
        </w:rPr>
        <w:t>Sunday, J</w:t>
      </w:r>
      <w:r w:rsidR="001931C7" w:rsidRPr="00C51D4C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1931C7" w:rsidRPr="00C51D4C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31C7" w:rsidRPr="00C51D4C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, 2</w:t>
      </w:r>
      <w:r w:rsidR="00FD5834" w:rsidRPr="00C51D4C">
        <w:rPr>
          <w:rFonts w:ascii="Times New Roman" w:hAnsi="Times New Roman" w:cs="Times New Roman"/>
          <w:b/>
          <w:bCs/>
          <w:sz w:val="28"/>
          <w:szCs w:val="28"/>
        </w:rPr>
        <w:t>013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, 1</w:t>
      </w:r>
      <w:r w:rsidR="00FD5834" w:rsidRPr="00C51D4C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D5834" w:rsidRPr="00C51D4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0 - 1</w:t>
      </w:r>
      <w:r w:rsidR="00FD5834" w:rsidRPr="00C51D4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51D4C">
        <w:rPr>
          <w:rFonts w:ascii="Times New Roman" w:hAnsi="Times New Roman" w:cs="Times New Roman"/>
          <w:b/>
          <w:bCs/>
          <w:sz w:val="28"/>
          <w:szCs w:val="28"/>
        </w:rPr>
        <w:t>:30 pm</w:t>
      </w:r>
    </w:p>
    <w:p w14:paraId="6208396E" w14:textId="77777777" w:rsidR="001931C7" w:rsidRPr="00C51D4C" w:rsidRDefault="001931C7" w:rsidP="001931C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McCormick Place Convention Center</w:t>
      </w:r>
      <w:r w:rsidRPr="00C51D4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C51D4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S504d</w:t>
      </w:r>
    </w:p>
    <w:p w14:paraId="46E4444C" w14:textId="77777777" w:rsidR="00294B5B" w:rsidRDefault="00CC5C7A" w:rsidP="00741F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56"/>
        </w:rPr>
      </w:pPr>
      <w:r w:rsidRPr="00CC5C7A">
        <w:rPr>
          <w:rFonts w:ascii="Times New Roman" w:hAnsi="Times New Roman" w:cs="Times New Roman"/>
          <w:b/>
          <w:bCs/>
          <w:sz w:val="32"/>
          <w:szCs w:val="56"/>
        </w:rPr>
        <w:t>  </w:t>
      </w:r>
    </w:p>
    <w:bookmarkStart w:id="0" w:name="_GoBack"/>
    <w:bookmarkEnd w:id="0"/>
    <w:p w14:paraId="2F16FB9C" w14:textId="77777777" w:rsidR="00AF18B6" w:rsidRPr="00AF18B6" w:rsidRDefault="00AF18B6" w:rsidP="00AF18B6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Cs w:val="50"/>
        </w:rPr>
      </w:pPr>
      <w:r w:rsidRPr="00AF18B6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AF18B6">
        <w:rPr>
          <w:rFonts w:ascii="Times New Roman" w:hAnsi="Times New Roman" w:cs="Times New Roman"/>
          <w:b/>
          <w:bCs/>
          <w:sz w:val="28"/>
          <w:szCs w:val="28"/>
        </w:rPr>
        <w:instrText xml:space="preserve"> HYPERLINK "http://connect.ala.org/node/207749" </w:instrText>
      </w:r>
      <w:r w:rsidRPr="00AF18B6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AF18B6">
        <w:rPr>
          <w:rStyle w:val="Hyperlink"/>
          <w:rFonts w:ascii="Times New Roman" w:hAnsi="Times New Roman" w:cs="Times New Roman"/>
          <w:b/>
          <w:bCs/>
          <w:sz w:val="28"/>
          <w:szCs w:val="28"/>
        </w:rPr>
        <w:t>AGENDA</w:t>
      </w:r>
      <w:r w:rsidRPr="00AF18B6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14:paraId="79367CA1" w14:textId="1FBF4CAA" w:rsidR="00A852F9" w:rsidRDefault="00490F06" w:rsidP="00157CD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50"/>
        </w:rPr>
      </w:pPr>
      <w:r>
        <w:rPr>
          <w:rFonts w:ascii="Times New Roman" w:hAnsi="Times New Roman" w:cs="Times New Roman"/>
          <w:b/>
          <w:bCs/>
          <w:szCs w:val="56"/>
        </w:rPr>
        <w:t xml:space="preserve"> </w:t>
      </w:r>
      <w:hyperlink r:id="rId6" w:history="1">
        <w:r w:rsidR="00CC5C7A" w:rsidRPr="00157CD6">
          <w:rPr>
            <w:rStyle w:val="Hyperlink"/>
            <w:rFonts w:ascii="Times New Roman" w:hAnsi="Times New Roman" w:cs="Times New Roman"/>
            <w:b/>
            <w:bCs/>
            <w:szCs w:val="50"/>
          </w:rPr>
          <w:t>Harwood Institute</w:t>
        </w:r>
      </w:hyperlink>
      <w:proofErr w:type="gramStart"/>
      <w:r w:rsidR="00FD5834">
        <w:rPr>
          <w:rStyle w:val="Hyperlink"/>
          <w:rFonts w:ascii="Times New Roman" w:hAnsi="Times New Roman" w:cs="Times New Roman"/>
          <w:b/>
          <w:bCs/>
          <w:szCs w:val="50"/>
        </w:rPr>
        <w:t>,</w:t>
      </w:r>
      <w:r w:rsidR="00C51D4C">
        <w:rPr>
          <w:rStyle w:val="Hyperlink"/>
          <w:rFonts w:ascii="Times New Roman" w:hAnsi="Times New Roman" w:cs="Times New Roman"/>
          <w:b/>
          <w:bCs/>
          <w:szCs w:val="50"/>
        </w:rPr>
        <w:t>/</w:t>
      </w:r>
      <w:proofErr w:type="gramEnd"/>
      <w:r w:rsidR="00C51D4C">
        <w:rPr>
          <w:rStyle w:val="Hyperlink"/>
          <w:rFonts w:ascii="Times New Roman" w:hAnsi="Times New Roman" w:cs="Times New Roman"/>
          <w:b/>
          <w:bCs/>
          <w:szCs w:val="50"/>
        </w:rPr>
        <w:t>ALA</w:t>
      </w:r>
      <w:r w:rsidR="00CC5C7A" w:rsidRPr="00157CD6">
        <w:rPr>
          <w:rFonts w:ascii="Times New Roman" w:hAnsi="Times New Roman" w:cs="Times New Roman"/>
          <w:b/>
          <w:bCs/>
          <w:szCs w:val="50"/>
        </w:rPr>
        <w:t xml:space="preserve"> </w:t>
      </w:r>
      <w:r w:rsidR="00FD5834">
        <w:rPr>
          <w:rFonts w:ascii="Times New Roman" w:hAnsi="Times New Roman" w:cs="Times New Roman"/>
          <w:b/>
          <w:bCs/>
          <w:szCs w:val="50"/>
        </w:rPr>
        <w:t>Promise of Libraries</w:t>
      </w:r>
    </w:p>
    <w:p w14:paraId="3A5817DC" w14:textId="027EED09" w:rsidR="00FD5834" w:rsidRDefault="00C51D4C" w:rsidP="00157CD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50"/>
        </w:rPr>
      </w:pPr>
      <w:hyperlink r:id="rId7" w:history="1">
        <w:r w:rsidR="001931C7" w:rsidRPr="001931C7">
          <w:rPr>
            <w:rStyle w:val="Hyperlink"/>
            <w:rFonts w:ascii="Times New Roman" w:hAnsi="Times New Roman" w:cs="Times New Roman"/>
            <w:b/>
            <w:bCs/>
            <w:szCs w:val="50"/>
          </w:rPr>
          <w:t>Creating Community Solutions</w:t>
        </w:r>
      </w:hyperlink>
      <w:r w:rsidR="001931C7">
        <w:rPr>
          <w:rFonts w:ascii="Times New Roman" w:hAnsi="Times New Roman" w:cs="Times New Roman"/>
          <w:b/>
          <w:bCs/>
          <w:szCs w:val="50"/>
        </w:rPr>
        <w:t xml:space="preserve"> National Dialogue on Mental Health </w:t>
      </w:r>
    </w:p>
    <w:p w14:paraId="4AA9331D" w14:textId="4F177B46" w:rsidR="00FE215C" w:rsidRPr="001931C7" w:rsidRDefault="00A852F9" w:rsidP="00157CD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50"/>
        </w:rPr>
      </w:pPr>
      <w:r w:rsidRPr="00157CD6">
        <w:rPr>
          <w:rFonts w:ascii="Times New Roman" w:hAnsi="Times New Roman" w:cs="Times New Roman"/>
          <w:b/>
          <w:bCs/>
          <w:szCs w:val="50"/>
        </w:rPr>
        <w:t>Civic Engagement Activities Around the Count</w:t>
      </w:r>
      <w:r w:rsidR="001931C7">
        <w:rPr>
          <w:rFonts w:ascii="Times New Roman" w:hAnsi="Times New Roman" w:cs="Times New Roman"/>
          <w:b/>
          <w:bCs/>
          <w:szCs w:val="50"/>
        </w:rPr>
        <w:t>ry</w:t>
      </w:r>
    </w:p>
    <w:p w14:paraId="581AB494" w14:textId="77777777" w:rsidR="00741FB9" w:rsidRPr="00A852F9" w:rsidRDefault="00741FB9" w:rsidP="00A852F9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Cs w:val="50"/>
        </w:rPr>
      </w:pPr>
    </w:p>
    <w:p w14:paraId="138E71D4" w14:textId="77777777" w:rsidR="00157CD6" w:rsidRDefault="00CC5C7A" w:rsidP="00CC5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38"/>
        </w:rPr>
      </w:pPr>
      <w:r w:rsidRPr="00157CD6">
        <w:rPr>
          <w:rFonts w:ascii="Times New Roman" w:hAnsi="Times New Roman" w:cs="Times New Roman"/>
          <w:b/>
          <w:bCs/>
          <w:szCs w:val="38"/>
        </w:rPr>
        <w:t>(Send Suggestions to Nancy Kranich </w:t>
      </w:r>
      <w:hyperlink r:id="rId8" w:history="1">
        <w:r w:rsidRPr="00157CD6">
          <w:rPr>
            <w:rFonts w:ascii="Times New Roman" w:hAnsi="Times New Roman" w:cs="Times New Roman"/>
            <w:b/>
            <w:bCs/>
            <w:color w:val="1D3F95"/>
            <w:szCs w:val="38"/>
          </w:rPr>
          <w:t>nancy.kranich@rutgers.edu</w:t>
        </w:r>
      </w:hyperlink>
      <w:r w:rsidRPr="00157CD6">
        <w:rPr>
          <w:rFonts w:ascii="Times New Roman" w:hAnsi="Times New Roman" w:cs="Times New Roman"/>
          <w:b/>
          <w:bCs/>
          <w:szCs w:val="38"/>
        </w:rPr>
        <w:t>)</w:t>
      </w:r>
    </w:p>
    <w:p w14:paraId="5AB1803F" w14:textId="77777777" w:rsidR="00CC5C7A" w:rsidRPr="00157CD6" w:rsidRDefault="00CC5C7A" w:rsidP="00CC5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Cs w:val="26"/>
        </w:rPr>
      </w:pPr>
    </w:p>
    <w:p w14:paraId="6691CD7F" w14:textId="77777777" w:rsidR="00741FB9" w:rsidRPr="00157CD6" w:rsidRDefault="00CC5C7A" w:rsidP="00CC5C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650F0E"/>
          <w:sz w:val="32"/>
          <w:szCs w:val="56"/>
        </w:rPr>
      </w:pPr>
      <w:r w:rsidRPr="00157CD6">
        <w:rPr>
          <w:rFonts w:ascii="Times New Roman" w:hAnsi="Times New Roman" w:cs="Times New Roman"/>
          <w:b/>
          <w:bCs/>
          <w:color w:val="650F0E"/>
          <w:sz w:val="32"/>
          <w:szCs w:val="56"/>
        </w:rPr>
        <w:t>Join Us. Bring Your Colleagues</w:t>
      </w:r>
    </w:p>
    <w:p w14:paraId="02856E76" w14:textId="77777777" w:rsidR="00741FB9" w:rsidRPr="007C1510" w:rsidRDefault="00741FB9" w:rsidP="00741F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650F0E"/>
          <w:sz w:val="28"/>
          <w:szCs w:val="56"/>
          <w:u w:val="single"/>
        </w:rPr>
      </w:pPr>
    </w:p>
    <w:p w14:paraId="7A6A422B" w14:textId="77777777" w:rsidR="00C51D4C" w:rsidRPr="00F21F40" w:rsidRDefault="00C51D4C" w:rsidP="00C51D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650F0E"/>
          <w:sz w:val="32"/>
          <w:szCs w:val="56"/>
          <w:u w:val="single"/>
        </w:rPr>
      </w:pPr>
      <w:r>
        <w:rPr>
          <w:rFonts w:ascii="Times New Roman" w:hAnsi="Times New Roman" w:cs="Times New Roman"/>
          <w:b/>
          <w:bCs/>
          <w:color w:val="650F0E"/>
          <w:sz w:val="32"/>
          <w:szCs w:val="56"/>
          <w:u w:val="single"/>
        </w:rPr>
        <w:t>Related Meetings of Interest</w:t>
      </w:r>
    </w:p>
    <w:p w14:paraId="59795784" w14:textId="77777777" w:rsidR="00C51D4C" w:rsidRPr="00F21F40" w:rsidRDefault="00C51D4C" w:rsidP="00C51D4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1F1F5260" w14:textId="77777777" w:rsidR="00C51D4C" w:rsidRPr="00F21F40" w:rsidRDefault="00C51D4C" w:rsidP="00C51D4C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Times New Roman" w:hAnsi="Times New Roman" w:cs="Times New Roman"/>
        </w:rPr>
      </w:pPr>
      <w:r w:rsidRPr="00F21F40">
        <w:rPr>
          <w:rFonts w:ascii="Times New Roman" w:hAnsi="Times New Roman" w:cs="Times New Roman"/>
        </w:rPr>
        <w:t xml:space="preserve">Friday 6/28, 1:00-3:30pm  – </w:t>
      </w:r>
      <w:r w:rsidRPr="00F21F40">
        <w:rPr>
          <w:rFonts w:ascii="Times New Roman" w:hAnsi="Times New Roman" w:cs="Times New Roman"/>
          <w:b/>
          <w:bCs/>
        </w:rPr>
        <w:t>The Friday Conversation – Gun Violence: Community Voices and Library Responses</w:t>
      </w:r>
      <w:r w:rsidRPr="00F21F40">
        <w:rPr>
          <w:rFonts w:ascii="Times New Roman" w:hAnsi="Times New Roman" w:cs="Times New Roman"/>
        </w:rPr>
        <w:t xml:space="preserve">  -- McCormick Place S105a-c </w:t>
      </w:r>
    </w:p>
    <w:p w14:paraId="0FA7E42D" w14:textId="77777777" w:rsidR="00C51D4C" w:rsidRPr="00F21F40" w:rsidRDefault="00C51D4C" w:rsidP="00C51D4C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Times New Roman" w:hAnsi="Times New Roman" w:cs="Times New Roman"/>
        </w:rPr>
      </w:pPr>
      <w:r w:rsidRPr="00F21F40">
        <w:rPr>
          <w:rFonts w:ascii="Times New Roman" w:hAnsi="Times New Roman" w:cs="Times New Roman"/>
        </w:rPr>
        <w:t xml:space="preserve">Saturday 6/29, 8:30-10:00am – </w:t>
      </w:r>
      <w:r w:rsidRPr="00F21F40">
        <w:rPr>
          <w:rFonts w:ascii="Times New Roman" w:hAnsi="Times New Roman" w:cs="Times New Roman"/>
          <w:b/>
          <w:bCs/>
        </w:rPr>
        <w:t>The Promise of Libraries Transforming Communities</w:t>
      </w:r>
      <w:r w:rsidRPr="00F21F40">
        <w:rPr>
          <w:rFonts w:ascii="Times New Roman" w:hAnsi="Times New Roman" w:cs="Times New Roman"/>
        </w:rPr>
        <w:t>: A Presidential Initiative Up</w:t>
      </w:r>
      <w:r>
        <w:rPr>
          <w:rFonts w:ascii="Times New Roman" w:hAnsi="Times New Roman" w:cs="Times New Roman"/>
        </w:rPr>
        <w:t>date – McCormick Place S105a-c </w:t>
      </w:r>
    </w:p>
    <w:p w14:paraId="36E947C6" w14:textId="77777777" w:rsidR="00C51D4C" w:rsidRDefault="00C51D4C" w:rsidP="00C51D4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Times New Roman" w:hAnsi="Times New Roman" w:cs="Times New Roman"/>
        </w:rPr>
      </w:pPr>
      <w:r w:rsidRPr="00F21F40">
        <w:rPr>
          <w:rFonts w:ascii="Times New Roman" w:hAnsi="Times New Roman" w:cs="Times New Roman"/>
        </w:rPr>
        <w:t xml:space="preserve">Saturday 6/29. 1:00-2:30pm – </w:t>
      </w:r>
      <w:r w:rsidRPr="00F21F40">
        <w:rPr>
          <w:rFonts w:ascii="Times New Roman" w:hAnsi="Times New Roman" w:cs="Times New Roman"/>
          <w:b/>
          <w:bCs/>
        </w:rPr>
        <w:t>Community Engagement Conversation: Advancing Library-led Community Engagement</w:t>
      </w:r>
      <w:r w:rsidRPr="00F21F40">
        <w:rPr>
          <w:rFonts w:ascii="Times New Roman" w:hAnsi="Times New Roman" w:cs="Times New Roman"/>
        </w:rPr>
        <w:t xml:space="preserve"> – Hyatt Regency McCormick Grant Park 12A-D</w:t>
      </w:r>
    </w:p>
    <w:p w14:paraId="161CE7B4" w14:textId="77777777" w:rsidR="00C51D4C" w:rsidRPr="00F21F40" w:rsidRDefault="00C51D4C" w:rsidP="00C51D4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Times New Roman" w:hAnsi="Times New Roman" w:cs="Times New Roman"/>
        </w:rPr>
      </w:pPr>
      <w:r w:rsidRPr="00F21F40">
        <w:rPr>
          <w:rFonts w:ascii="Times New Roman" w:hAnsi="Times New Roman" w:cs="Times New Roman"/>
        </w:rPr>
        <w:t xml:space="preserve">Sunday, 6/30, 1:00-2:30pm – </w:t>
      </w:r>
      <w:r w:rsidRPr="00F21F40">
        <w:rPr>
          <w:rFonts w:ascii="Times New Roman" w:hAnsi="Times New Roman" w:cs="Times New Roman"/>
          <w:b/>
        </w:rPr>
        <w:t>EMIERT Immigrant Civic Engagement: An IMLS National Leadership Demonstration Project</w:t>
      </w:r>
      <w:r w:rsidRPr="00F21F40">
        <w:rPr>
          <w:rFonts w:ascii="Times New Roman" w:hAnsi="Times New Roman" w:cs="Times New Roman"/>
        </w:rPr>
        <w:t>.  Hartford (CT) Public Library civic engagement efforts with the Welcoming America program</w:t>
      </w:r>
      <w:r>
        <w:rPr>
          <w:rFonts w:ascii="Times New Roman" w:hAnsi="Times New Roman" w:cs="Times New Roman"/>
        </w:rPr>
        <w:t>--</w:t>
      </w:r>
      <w:r w:rsidRPr="00F21F40"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c</w:t>
      </w:r>
      <w:r w:rsidRPr="00F21F4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ormick Place</w:t>
      </w:r>
      <w:r w:rsidRPr="00F21F40">
        <w:rPr>
          <w:rFonts w:ascii="Times New Roman" w:hAnsi="Times New Roman" w:cs="Times New Roman"/>
        </w:rPr>
        <w:t xml:space="preserve"> N138</w:t>
      </w:r>
    </w:p>
    <w:p w14:paraId="55728B5C" w14:textId="222E39F9" w:rsidR="00B77116" w:rsidRPr="00C51D4C" w:rsidRDefault="00C51D4C" w:rsidP="00B77116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Times New Roman" w:hAnsi="Times New Roman" w:cs="Times New Roman"/>
          <w:b/>
          <w:i/>
          <w:iCs/>
          <w:color w:val="008000"/>
          <w:sz w:val="26"/>
          <w:szCs w:val="26"/>
        </w:rPr>
      </w:pPr>
      <w:r w:rsidRPr="001D46B5">
        <w:rPr>
          <w:rFonts w:ascii="Times New Roman" w:hAnsi="Times New Roman" w:cs="Times New Roman"/>
        </w:rPr>
        <w:t>Saturday June 29 and running through Monday July 1:  8:30-10:00am, 10:30-noon, 1:00-2:30pm, 3:00-4:30pm</w:t>
      </w:r>
      <w:proofErr w:type="gramStart"/>
      <w:r w:rsidRPr="001D46B5">
        <w:rPr>
          <w:rFonts w:ascii="Times New Roman" w:hAnsi="Times New Roman" w:cs="Times New Roman"/>
        </w:rPr>
        <w:t>.—</w:t>
      </w:r>
      <w:proofErr w:type="gramEnd"/>
      <w:r w:rsidRPr="001D46B5">
        <w:rPr>
          <w:rFonts w:ascii="Times New Roman" w:hAnsi="Times New Roman" w:cs="Times New Roman"/>
        </w:rPr>
        <w:t xml:space="preserve">Hyatt Regency McCormick Suite 5. </w:t>
      </w:r>
      <w:r>
        <w:rPr>
          <w:rFonts w:ascii="Times New Roman" w:hAnsi="Times New Roman" w:cs="Times New Roman"/>
        </w:rPr>
        <w:t>C</w:t>
      </w:r>
      <w:r w:rsidRPr="001D46B5">
        <w:rPr>
          <w:rFonts w:ascii="Times New Roman" w:hAnsi="Times New Roman" w:cs="Times New Roman"/>
          <w:b/>
          <w:bCs/>
        </w:rPr>
        <w:t xml:space="preserve">ommunity </w:t>
      </w:r>
      <w:r>
        <w:rPr>
          <w:rFonts w:ascii="Times New Roman" w:hAnsi="Times New Roman" w:cs="Times New Roman"/>
          <w:b/>
          <w:bCs/>
        </w:rPr>
        <w:t>C</w:t>
      </w:r>
      <w:r w:rsidRPr="001D46B5">
        <w:rPr>
          <w:rFonts w:ascii="Times New Roman" w:hAnsi="Times New Roman" w:cs="Times New Roman"/>
          <w:b/>
          <w:bCs/>
        </w:rPr>
        <w:t>onversations with ALA members</w:t>
      </w:r>
      <w:r>
        <w:rPr>
          <w:rFonts w:ascii="Times New Roman" w:hAnsi="Times New Roman" w:cs="Times New Roman"/>
          <w:b/>
          <w:bCs/>
        </w:rPr>
        <w:t>.</w:t>
      </w:r>
      <w:r w:rsidRPr="001D46B5">
        <w:rPr>
          <w:rFonts w:ascii="Times New Roman" w:hAnsi="Times New Roman" w:cs="Times New Roman"/>
        </w:rPr>
        <w:t xml:space="preserve">  </w:t>
      </w:r>
      <w:r w:rsidR="000970B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ontact Mary </w:t>
      </w:r>
      <w:proofErr w:type="spellStart"/>
      <w:r>
        <w:rPr>
          <w:rFonts w:ascii="Times New Roman" w:hAnsi="Times New Roman" w:cs="Times New Roman"/>
        </w:rPr>
        <w:t>Ghikas</w:t>
      </w:r>
      <w:proofErr w:type="spellEnd"/>
      <w:r>
        <w:rPr>
          <w:rFonts w:ascii="Times New Roman" w:hAnsi="Times New Roman" w:cs="Times New Roman"/>
        </w:rPr>
        <w:t xml:space="preserve"> at mghikas@ala.org.</w:t>
      </w:r>
    </w:p>
    <w:p w14:paraId="00918B5E" w14:textId="77777777" w:rsidR="005D4CE5" w:rsidRPr="000970BC" w:rsidRDefault="005D4CE5" w:rsidP="00FE215C">
      <w:pPr>
        <w:shd w:val="clear" w:color="auto" w:fill="FFFFFF"/>
        <w:spacing w:after="0" w:line="309" w:lineRule="atLeast"/>
        <w:outlineLvl w:val="3"/>
        <w:rPr>
          <w:rFonts w:ascii="Times New Roman" w:hAnsi="Times New Roman"/>
          <w:b/>
        </w:rPr>
      </w:pPr>
    </w:p>
    <w:p w14:paraId="2F66662A" w14:textId="77777777" w:rsidR="00C51D4C" w:rsidRPr="000970BC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0970BC">
        <w:rPr>
          <w:rFonts w:ascii="Times New Roman" w:hAnsi="Times New Roman" w:cs="Times New Roman"/>
          <w:b/>
          <w:i/>
          <w:iCs/>
          <w:color w:val="008000"/>
        </w:rPr>
        <w:t xml:space="preserve">Follow the </w:t>
      </w:r>
      <w:r w:rsidRPr="000970BC">
        <w:rPr>
          <w:rFonts w:ascii="Microsoft Sans Serif" w:hAnsi="Microsoft Sans Serif" w:cs="Microsoft Sans Serif"/>
          <w:b/>
          <w:iCs/>
          <w:color w:val="0000FF"/>
        </w:rPr>
        <w:t>ALA</w:t>
      </w:r>
      <w:r w:rsidRPr="000970BC">
        <w:rPr>
          <w:rFonts w:ascii="Microsoft Sans Serif" w:hAnsi="Microsoft Sans Serif" w:cs="Microsoft Sans Serif"/>
          <w:b/>
          <w:iCs/>
          <w:color w:val="008000"/>
        </w:rPr>
        <w:t xml:space="preserve"> </w:t>
      </w:r>
      <w:r w:rsidRPr="000970BC">
        <w:rPr>
          <w:rFonts w:ascii="Microsoft Sans Serif" w:hAnsi="Microsoft Sans Serif" w:cs="Microsoft Sans Serif"/>
          <w:b/>
          <w:iCs/>
          <w:color w:val="FF0000"/>
        </w:rPr>
        <w:t>Center for Civic Life</w:t>
      </w:r>
      <w:r w:rsidRPr="000970BC">
        <w:rPr>
          <w:rFonts w:ascii="Times New Roman" w:hAnsi="Times New Roman" w:cs="Times New Roman"/>
          <w:b/>
          <w:i/>
          <w:iCs/>
          <w:color w:val="008000"/>
        </w:rPr>
        <w:t xml:space="preserve"> </w:t>
      </w:r>
    </w:p>
    <w:p w14:paraId="066A33B3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Blog: </w:t>
      </w:r>
      <w:hyperlink r:id="rId9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</w:rPr>
          <w:t>http://discuss.ala.org/civicengagement/</w:t>
        </w:r>
      </w:hyperlink>
    </w:p>
    <w:p w14:paraId="334E16B8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Libraries Foster Civic Engagement ALA Connect Site: </w:t>
      </w:r>
    </w:p>
    <w:p w14:paraId="55CA6FA1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8000"/>
          <w:sz w:val="20"/>
          <w:szCs w:val="20"/>
        </w:rPr>
      </w:pPr>
      <w:hyperlink r:id="rId10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</w:rPr>
          <w:t>http://connect.ala.org/node/64933</w:t>
        </w:r>
      </w:hyperlink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 </w:t>
      </w:r>
    </w:p>
    <w:p w14:paraId="143DD010" w14:textId="56C8089B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Subscribe to ALA's Civic Engagement listserv: </w:t>
      </w:r>
      <w:hyperlink r:id="rId11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  <w:u w:val="single" w:color="094DE6"/>
          </w:rPr>
          <w:t>http://lists.ala.org/wws</w:t>
        </w:r>
      </w:hyperlink>
    </w:p>
    <w:p w14:paraId="130183B0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Subscribe to Programming Librarian: </w:t>
      </w:r>
    </w:p>
    <w:p w14:paraId="3C25C324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0"/>
          <w:szCs w:val="20"/>
        </w:rPr>
      </w:pPr>
      <w:hyperlink r:id="rId12" w:anchor=".TywteyNaNqE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  <w:u w:val="single" w:color="094DE6"/>
          </w:rPr>
          <w:t>http://www.programminglibrarian.org/newsletter_signup.html#.TywteyNaNqE</w:t>
        </w:r>
      </w:hyperlink>
    </w:p>
    <w:p w14:paraId="0FBC0B81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Fill out the Libraries and Civic Engagement survey at </w:t>
      </w:r>
    </w:p>
    <w:p w14:paraId="3C121C05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FF"/>
          <w:sz w:val="20"/>
          <w:szCs w:val="20"/>
        </w:rPr>
      </w:pPr>
      <w:hyperlink r:id="rId13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  <w:u w:val="single" w:color="094DE6"/>
          </w:rPr>
          <w:t>http://www.surveymonkey.com/s/LibraryCivicEngagement</w:t>
        </w:r>
      </w:hyperlink>
    </w:p>
    <w:p w14:paraId="1DC9C296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View our Libraries and Civic Engagement Geo Map: </w:t>
      </w:r>
    </w:p>
    <w:p w14:paraId="603AB501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FF"/>
          <w:sz w:val="20"/>
          <w:szCs w:val="20"/>
        </w:rPr>
      </w:pPr>
      <w:hyperlink r:id="rId14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  <w:u w:val="single" w:color="094DE6"/>
          </w:rPr>
          <w:t>http://batchgeo.com/map/4776ad2baf99af04000fa4e647599df0</w:t>
        </w:r>
      </w:hyperlink>
      <w:r w:rsidRPr="001D46B5">
        <w:rPr>
          <w:rFonts w:ascii="Times New Roman" w:hAnsi="Times New Roman" w:cs="Times New Roman"/>
          <w:b/>
          <w:bCs/>
          <w:i/>
          <w:iCs/>
          <w:color w:val="0000FF"/>
          <w:sz w:val="20"/>
          <w:szCs w:val="20"/>
        </w:rPr>
        <w:t> </w:t>
      </w:r>
    </w:p>
    <w:p w14:paraId="473ED043" w14:textId="7777777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</w:pPr>
      <w:r w:rsidRPr="001D46B5">
        <w:rPr>
          <w:rFonts w:ascii="Times New Roman" w:hAnsi="Times New Roman" w:cs="Times New Roman"/>
          <w:b/>
          <w:bCs/>
          <w:i/>
          <w:iCs/>
          <w:color w:val="008000"/>
          <w:sz w:val="20"/>
          <w:szCs w:val="20"/>
        </w:rPr>
        <w:t>Learn to convene and moderate forums at:  </w:t>
      </w:r>
    </w:p>
    <w:p w14:paraId="59D2C6B9" w14:textId="52FF0F67" w:rsidR="00C51D4C" w:rsidRPr="001D46B5" w:rsidRDefault="00C51D4C" w:rsidP="00C51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8000"/>
          <w:sz w:val="20"/>
          <w:szCs w:val="20"/>
        </w:rPr>
      </w:pPr>
      <w:hyperlink r:id="rId15" w:anchor=".UHMc5vl279o" w:history="1">
        <w:r w:rsidRPr="001D46B5">
          <w:rPr>
            <w:rFonts w:ascii="Times New Roman" w:hAnsi="Times New Roman" w:cs="Times New Roman"/>
            <w:b/>
            <w:bCs/>
            <w:i/>
            <w:iCs/>
            <w:color w:val="0000FF"/>
            <w:sz w:val="20"/>
            <w:szCs w:val="20"/>
          </w:rPr>
          <w:t>http://www.programminglibrarian.org/civic-engagement.html#.UHMc5vl279o</w:t>
        </w:r>
      </w:hyperlink>
    </w:p>
    <w:sectPr w:rsidR="00C51D4C" w:rsidRPr="001D46B5" w:rsidSect="006C245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A225BF0"/>
    <w:multiLevelType w:val="hybridMultilevel"/>
    <w:tmpl w:val="9346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F2769"/>
    <w:multiLevelType w:val="hybridMultilevel"/>
    <w:tmpl w:val="5602E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87B7C"/>
    <w:multiLevelType w:val="hybridMultilevel"/>
    <w:tmpl w:val="942E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F022DC"/>
    <w:multiLevelType w:val="hybridMultilevel"/>
    <w:tmpl w:val="1658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304C1"/>
    <w:multiLevelType w:val="hybridMultilevel"/>
    <w:tmpl w:val="28B88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114F79"/>
    <w:multiLevelType w:val="hybridMultilevel"/>
    <w:tmpl w:val="446EA0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F0279CF"/>
    <w:multiLevelType w:val="hybridMultilevel"/>
    <w:tmpl w:val="797C0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F4B01"/>
    <w:multiLevelType w:val="hybridMultilevel"/>
    <w:tmpl w:val="34D43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7A"/>
    <w:rsid w:val="00001287"/>
    <w:rsid w:val="000970BC"/>
    <w:rsid w:val="000B4E93"/>
    <w:rsid w:val="0014492B"/>
    <w:rsid w:val="00144B41"/>
    <w:rsid w:val="00155EDC"/>
    <w:rsid w:val="00157CD6"/>
    <w:rsid w:val="001931C7"/>
    <w:rsid w:val="00193C70"/>
    <w:rsid w:val="001B5F8B"/>
    <w:rsid w:val="001E2518"/>
    <w:rsid w:val="00294B5B"/>
    <w:rsid w:val="00365D8C"/>
    <w:rsid w:val="00394795"/>
    <w:rsid w:val="003D081C"/>
    <w:rsid w:val="004277FC"/>
    <w:rsid w:val="00490F06"/>
    <w:rsid w:val="005000C3"/>
    <w:rsid w:val="00510A07"/>
    <w:rsid w:val="00595AD4"/>
    <w:rsid w:val="005D4CE5"/>
    <w:rsid w:val="00655A76"/>
    <w:rsid w:val="006C2454"/>
    <w:rsid w:val="007002DC"/>
    <w:rsid w:val="00741FB9"/>
    <w:rsid w:val="007C1510"/>
    <w:rsid w:val="007E37B3"/>
    <w:rsid w:val="00863515"/>
    <w:rsid w:val="00922A5D"/>
    <w:rsid w:val="00937CED"/>
    <w:rsid w:val="00A852F9"/>
    <w:rsid w:val="00AF18B6"/>
    <w:rsid w:val="00B77116"/>
    <w:rsid w:val="00BD7A86"/>
    <w:rsid w:val="00C20935"/>
    <w:rsid w:val="00C33A8F"/>
    <w:rsid w:val="00C51D4C"/>
    <w:rsid w:val="00C53414"/>
    <w:rsid w:val="00CC5C7A"/>
    <w:rsid w:val="00CF5064"/>
    <w:rsid w:val="00D215D9"/>
    <w:rsid w:val="00D24046"/>
    <w:rsid w:val="00D96A06"/>
    <w:rsid w:val="00E1185A"/>
    <w:rsid w:val="00E66A21"/>
    <w:rsid w:val="00E95559"/>
    <w:rsid w:val="00ED2837"/>
    <w:rsid w:val="00F4640C"/>
    <w:rsid w:val="00F521A5"/>
    <w:rsid w:val="00F6077F"/>
    <w:rsid w:val="00F6298E"/>
    <w:rsid w:val="00F702F0"/>
    <w:rsid w:val="00FD5834"/>
    <w:rsid w:val="00FE215C"/>
    <w:rsid w:val="00FF37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4E03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C46AE"/>
  </w:style>
  <w:style w:type="paragraph" w:styleId="Heading1">
    <w:name w:val="heading 1"/>
    <w:basedOn w:val="Normal"/>
    <w:next w:val="Normal"/>
    <w:link w:val="Heading1Char"/>
    <w:rsid w:val="005D4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351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5D4CE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rsid w:val="00157CD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FD583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D58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C46AE"/>
  </w:style>
  <w:style w:type="paragraph" w:styleId="Heading1">
    <w:name w:val="heading 1"/>
    <w:basedOn w:val="Normal"/>
    <w:next w:val="Normal"/>
    <w:link w:val="Heading1Char"/>
    <w:rsid w:val="005D4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351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5D4CE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rsid w:val="00157CD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FD583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D58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lists.ala.org/wws" TargetMode="External"/><Relationship Id="rId12" Type="http://schemas.openxmlformats.org/officeDocument/2006/relationships/hyperlink" Target="http://www.programminglibrarian.org/newsletter_signup.html" TargetMode="External"/><Relationship Id="rId13" Type="http://schemas.openxmlformats.org/officeDocument/2006/relationships/hyperlink" Target="http://www.surveymonkey.com/s/LibraryCivicEngagement" TargetMode="External"/><Relationship Id="rId14" Type="http://schemas.openxmlformats.org/officeDocument/2006/relationships/hyperlink" Target="http://batchgeo.com/map/4776ad2baf99af04000fa4e647599df0" TargetMode="External"/><Relationship Id="rId15" Type="http://schemas.openxmlformats.org/officeDocument/2006/relationships/hyperlink" Target="http://www.programminglibrarian.org/civic-engagement.html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heharwoodinstitute.org/" TargetMode="External"/><Relationship Id="rId7" Type="http://schemas.openxmlformats.org/officeDocument/2006/relationships/hyperlink" Target="http://www.creatingcommunitysolutions.org/" TargetMode="External"/><Relationship Id="rId8" Type="http://schemas.openxmlformats.org/officeDocument/2006/relationships/hyperlink" Target="mailto:nancy.kranich@nyu.edu" TargetMode="External"/><Relationship Id="rId9" Type="http://schemas.openxmlformats.org/officeDocument/2006/relationships/hyperlink" Target="http://discuss.ala.org/civicengagement/" TargetMode="External"/><Relationship Id="rId10" Type="http://schemas.openxmlformats.org/officeDocument/2006/relationships/hyperlink" Target="http://connect.ala.org/node/649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407</Words>
  <Characters>2321</Characters>
  <Application>Microsoft Macintosh Word</Application>
  <DocSecurity>0</DocSecurity>
  <Lines>19</Lines>
  <Paragraphs>5</Paragraphs>
  <ScaleCrop>false</ScaleCrop>
  <Company>Rutgers University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Kranich</dc:creator>
  <cp:keywords/>
  <cp:lastModifiedBy>Nancy Kranich</cp:lastModifiedBy>
  <cp:revision>7</cp:revision>
  <dcterms:created xsi:type="dcterms:W3CDTF">2013-06-11T17:00:00Z</dcterms:created>
  <dcterms:modified xsi:type="dcterms:W3CDTF">2013-06-13T04:01:00Z</dcterms:modified>
</cp:coreProperties>
</file>